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AA475" w14:textId="1B992BF1" w:rsidR="0089213D" w:rsidRPr="002919B7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cs="Calibri"/>
          <w:b/>
          <w:sz w:val="28"/>
          <w:szCs w:val="28"/>
        </w:rPr>
      </w:pPr>
      <w:r w:rsidRPr="002919B7">
        <w:rPr>
          <w:rFonts w:cs="Calibri"/>
          <w:b/>
          <w:sz w:val="28"/>
          <w:szCs w:val="28"/>
        </w:rPr>
        <w:t>Příloha č.</w:t>
      </w:r>
      <w:r w:rsidR="0042769D" w:rsidRPr="002919B7">
        <w:rPr>
          <w:rFonts w:cs="Calibri"/>
          <w:b/>
          <w:sz w:val="28"/>
          <w:szCs w:val="28"/>
        </w:rPr>
        <w:t xml:space="preserve"> </w:t>
      </w:r>
      <w:r w:rsidRPr="002919B7">
        <w:rPr>
          <w:rFonts w:cs="Calibri"/>
          <w:b/>
          <w:sz w:val="28"/>
          <w:szCs w:val="28"/>
        </w:rPr>
        <w:t>1</w:t>
      </w:r>
      <w:r w:rsidR="00ED76FA" w:rsidRPr="002919B7">
        <w:rPr>
          <w:rFonts w:cs="Calibri"/>
          <w:b/>
          <w:sz w:val="28"/>
          <w:szCs w:val="28"/>
        </w:rPr>
        <w:t xml:space="preserve"> </w:t>
      </w:r>
      <w:r w:rsidR="002919B7" w:rsidRPr="002919B7">
        <w:rPr>
          <w:rFonts w:cs="Calibri"/>
          <w:b/>
          <w:sz w:val="28"/>
          <w:szCs w:val="28"/>
        </w:rPr>
        <w:t>Výzvy</w:t>
      </w:r>
      <w:r w:rsidR="00ED76FA" w:rsidRPr="002919B7">
        <w:rPr>
          <w:rFonts w:cs="Calibri"/>
          <w:b/>
          <w:sz w:val="28"/>
          <w:szCs w:val="28"/>
        </w:rPr>
        <w:t xml:space="preserve"> </w:t>
      </w:r>
      <w:r w:rsidRPr="002919B7">
        <w:rPr>
          <w:rFonts w:cs="Calibri"/>
          <w:b/>
          <w:sz w:val="28"/>
          <w:szCs w:val="28"/>
        </w:rPr>
        <w:t>-</w:t>
      </w:r>
      <w:r w:rsidR="0042769D" w:rsidRPr="002919B7">
        <w:rPr>
          <w:rFonts w:cs="Calibri"/>
          <w:b/>
          <w:sz w:val="28"/>
          <w:szCs w:val="28"/>
        </w:rPr>
        <w:t xml:space="preserve"> </w:t>
      </w:r>
      <w:r w:rsidR="002B628E" w:rsidRPr="002919B7">
        <w:rPr>
          <w:rFonts w:cs="Calibri"/>
          <w:b/>
          <w:sz w:val="28"/>
          <w:szCs w:val="28"/>
        </w:rPr>
        <w:t>Krycí</w:t>
      </w:r>
      <w:r w:rsidR="009B1319" w:rsidRPr="002919B7">
        <w:rPr>
          <w:rFonts w:cs="Calibri"/>
          <w:b/>
          <w:sz w:val="28"/>
          <w:szCs w:val="28"/>
        </w:rPr>
        <w:t xml:space="preserve"> list</w:t>
      </w:r>
      <w:r w:rsidR="00107E24" w:rsidRPr="002919B7">
        <w:rPr>
          <w:rFonts w:cs="Calibri"/>
          <w:b/>
          <w:sz w:val="28"/>
          <w:szCs w:val="28"/>
        </w:rPr>
        <w:t xml:space="preserve"> nabídky</w:t>
      </w:r>
    </w:p>
    <w:p w14:paraId="5E2CC54E" w14:textId="77777777" w:rsidR="00107E24" w:rsidRDefault="00107E24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27861D83" w14:textId="77777777" w:rsidR="00143B36" w:rsidRPr="00107E24" w:rsidRDefault="00143B36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30740554" w14:textId="77777777"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6DFD45C6" w14:textId="321B431A" w:rsidR="00E11455" w:rsidRPr="00107E24" w:rsidRDefault="002B628E" w:rsidP="00E1145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107E24">
        <w:rPr>
          <w:rFonts w:asciiTheme="minorHAnsi" w:hAnsiTheme="minorHAnsi" w:cs="Tahoma"/>
          <w:b/>
          <w:sz w:val="28"/>
          <w:szCs w:val="28"/>
        </w:rPr>
        <w:t>Krycí</w:t>
      </w:r>
      <w:r w:rsidR="00E11455" w:rsidRPr="00107E24">
        <w:rPr>
          <w:rFonts w:asciiTheme="minorHAnsi" w:hAnsiTheme="minorHAnsi" w:cs="Tahoma"/>
          <w:b/>
          <w:sz w:val="28"/>
          <w:szCs w:val="28"/>
        </w:rPr>
        <w:t xml:space="preserve"> list</w:t>
      </w:r>
      <w:r w:rsidR="00107E24" w:rsidRPr="00107E24">
        <w:rPr>
          <w:rFonts w:asciiTheme="minorHAnsi" w:hAnsiTheme="minorHAnsi" w:cs="Tahoma"/>
          <w:b/>
          <w:sz w:val="28"/>
          <w:szCs w:val="28"/>
        </w:rPr>
        <w:t xml:space="preserve"> nabídky</w:t>
      </w:r>
    </w:p>
    <w:p w14:paraId="286AAA1A" w14:textId="77777777"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662"/>
      </w:tblGrid>
      <w:tr w:rsidR="00134C3C" w:rsidRPr="007B7199" w14:paraId="279A53A7" w14:textId="77777777" w:rsidTr="00D60295">
        <w:tc>
          <w:tcPr>
            <w:tcW w:w="3256" w:type="dxa"/>
            <w:shd w:val="clear" w:color="auto" w:fill="F2F2F2"/>
            <w:vAlign w:val="center"/>
          </w:tcPr>
          <w:p w14:paraId="1F0C73F3" w14:textId="77777777" w:rsidR="00134C3C" w:rsidRPr="007B7199" w:rsidRDefault="00134C3C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</w:tcPr>
          <w:p w14:paraId="3BC8F636" w14:textId="29D2E099" w:rsidR="00134C3C" w:rsidRPr="00107E24" w:rsidRDefault="003A6391" w:rsidP="00C92C04">
            <w:pPr>
              <w:spacing w:after="0" w:line="240" w:lineRule="auto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3A6391">
              <w:rPr>
                <w:rFonts w:cs="Calibri"/>
                <w:b/>
                <w:bCs/>
                <w:sz w:val="24"/>
                <w:szCs w:val="24"/>
              </w:rPr>
              <w:t>Dodávka a instalace automatických posuvných</w:t>
            </w:r>
            <w:r w:rsidR="001D5A96">
              <w:rPr>
                <w:rFonts w:cs="Calibri"/>
                <w:b/>
                <w:bCs/>
                <w:sz w:val="24"/>
                <w:szCs w:val="24"/>
              </w:rPr>
              <w:t xml:space="preserve"> dveří</w:t>
            </w:r>
            <w:r w:rsidRPr="003A6391">
              <w:rPr>
                <w:rFonts w:cs="Calibri"/>
                <w:b/>
                <w:bCs/>
                <w:sz w:val="24"/>
                <w:szCs w:val="24"/>
              </w:rPr>
              <w:t xml:space="preserve"> v Orlickoústecké nemocnici</w:t>
            </w:r>
          </w:p>
        </w:tc>
      </w:tr>
      <w:tr w:rsidR="00107E24" w:rsidRPr="007B7199" w14:paraId="4B561ABB" w14:textId="77777777" w:rsidTr="00D60295">
        <w:tc>
          <w:tcPr>
            <w:tcW w:w="3256" w:type="dxa"/>
            <w:shd w:val="clear" w:color="auto" w:fill="F2F2F2"/>
            <w:vAlign w:val="center"/>
          </w:tcPr>
          <w:p w14:paraId="6186F6E7" w14:textId="384BE0A6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62" w:type="dxa"/>
          </w:tcPr>
          <w:p w14:paraId="11BAEE56" w14:textId="51A1A922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otevřené řízení</w:t>
            </w:r>
          </w:p>
        </w:tc>
      </w:tr>
      <w:tr w:rsidR="00107E24" w:rsidRPr="007B7199" w14:paraId="490F03BC" w14:textId="77777777" w:rsidTr="00D60295">
        <w:tc>
          <w:tcPr>
            <w:tcW w:w="3256" w:type="dxa"/>
            <w:shd w:val="clear" w:color="auto" w:fill="F2F2F2"/>
            <w:vAlign w:val="center"/>
          </w:tcPr>
          <w:p w14:paraId="06B6F473" w14:textId="4F0957A9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62" w:type="dxa"/>
          </w:tcPr>
          <w:p w14:paraId="33CC8B76" w14:textId="1ADB3D83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veřejná zakázka malého rozsahu</w:t>
            </w:r>
          </w:p>
        </w:tc>
      </w:tr>
      <w:tr w:rsidR="00107E24" w:rsidRPr="007B7199" w14:paraId="3EC92988" w14:textId="77777777" w:rsidTr="00D60295">
        <w:tc>
          <w:tcPr>
            <w:tcW w:w="3256" w:type="dxa"/>
            <w:shd w:val="clear" w:color="auto" w:fill="F2F2F2"/>
            <w:vAlign w:val="center"/>
          </w:tcPr>
          <w:p w14:paraId="28E02F64" w14:textId="2DE4A3A1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6662" w:type="dxa"/>
          </w:tcPr>
          <w:p w14:paraId="3B86D5E9" w14:textId="0E96A270" w:rsidR="00107E24" w:rsidRPr="00D60295" w:rsidRDefault="00107E24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stavební práce</w:t>
            </w:r>
          </w:p>
        </w:tc>
      </w:tr>
      <w:tr w:rsidR="00134C3C" w:rsidRPr="007B7199" w14:paraId="5C64BC3D" w14:textId="77777777" w:rsidTr="00D60295">
        <w:tc>
          <w:tcPr>
            <w:tcW w:w="3256" w:type="dxa"/>
            <w:vMerge w:val="restart"/>
            <w:shd w:val="clear" w:color="auto" w:fill="F2F2F2"/>
            <w:vAlign w:val="center"/>
          </w:tcPr>
          <w:p w14:paraId="668805EE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662" w:type="dxa"/>
            <w:vAlign w:val="center"/>
          </w:tcPr>
          <w:p w14:paraId="0B587A9E" w14:textId="77777777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60295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14:paraId="5AC6E352" w14:textId="77777777" w:rsidTr="00D60295">
        <w:tc>
          <w:tcPr>
            <w:tcW w:w="3256" w:type="dxa"/>
            <w:vMerge/>
            <w:shd w:val="clear" w:color="auto" w:fill="F2F2F2"/>
            <w:vAlign w:val="center"/>
          </w:tcPr>
          <w:p w14:paraId="1F965CE2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662" w:type="dxa"/>
            <w:vAlign w:val="center"/>
          </w:tcPr>
          <w:p w14:paraId="66761314" w14:textId="58C938FF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D60295">
              <w:rPr>
                <w:rFonts w:asciiTheme="minorHAnsi" w:hAnsiTheme="minorHAnsi" w:cs="Calibri"/>
              </w:rPr>
              <w:t>IČ</w:t>
            </w:r>
            <w:r w:rsidR="00107E24" w:rsidRPr="00D60295">
              <w:rPr>
                <w:rFonts w:asciiTheme="minorHAnsi" w:hAnsiTheme="minorHAnsi" w:cs="Calibri"/>
              </w:rPr>
              <w:t>O</w:t>
            </w:r>
            <w:r w:rsidRPr="00D60295">
              <w:rPr>
                <w:rFonts w:asciiTheme="minorHAnsi" w:hAnsiTheme="minorHAnsi" w:cs="Calibri"/>
              </w:rPr>
              <w:t>: 27520536</w:t>
            </w:r>
          </w:p>
        </w:tc>
      </w:tr>
      <w:tr w:rsidR="00134C3C" w:rsidRPr="007B7199" w14:paraId="2820B9B0" w14:textId="77777777" w:rsidTr="00D60295">
        <w:tc>
          <w:tcPr>
            <w:tcW w:w="9918" w:type="dxa"/>
            <w:gridSpan w:val="2"/>
            <w:shd w:val="clear" w:color="auto" w:fill="auto"/>
            <w:vAlign w:val="center"/>
          </w:tcPr>
          <w:p w14:paraId="1B0BA0B3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14:paraId="780D692A" w14:textId="77777777" w:rsidTr="00D60295">
        <w:trPr>
          <w:trHeight w:val="20"/>
        </w:trPr>
        <w:tc>
          <w:tcPr>
            <w:tcW w:w="9918" w:type="dxa"/>
            <w:gridSpan w:val="2"/>
            <w:shd w:val="clear" w:color="auto" w:fill="F2F2F2" w:themeFill="background1" w:themeFillShade="F2"/>
            <w:vAlign w:val="center"/>
          </w:tcPr>
          <w:p w14:paraId="0A80536E" w14:textId="77777777" w:rsidR="00134C3C" w:rsidRPr="007B7199" w:rsidRDefault="00134C3C" w:rsidP="002B628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14:paraId="50CDBE7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5887807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71837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D790052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3C102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1032C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7AE5C6C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DFF37" w14:textId="61584ED1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107E2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04A804" w14:textId="2ADA6511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0C9BC2F0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56787E7" w14:textId="6226E00D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D57FFD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940FC6D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E92233D" w14:textId="4DE90FA1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75EC1E3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389C72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D20CF11" w14:textId="074652D4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B4A77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B5E9F39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7AA79FC" w14:textId="42C21632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Informace o skutečnosti, zda-</w:t>
            </w:r>
            <w:proofErr w:type="spellStart"/>
            <w:r w:rsidRPr="00107E24">
              <w:rPr>
                <w:rFonts w:asciiTheme="minorHAnsi" w:hAnsiTheme="minorHAnsi" w:cs="Calibri"/>
              </w:rPr>
              <w:t>li</w:t>
            </w:r>
            <w:proofErr w:type="spellEnd"/>
            <w:r w:rsidRPr="00107E24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16AFAE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5024E" w:rsidRPr="007B7199" w:rsidDel="001A748D" w14:paraId="4C738FD9" w14:textId="77777777" w:rsidTr="0045024E">
        <w:trPr>
          <w:trHeight w:val="20"/>
        </w:trPr>
        <w:tc>
          <w:tcPr>
            <w:tcW w:w="3256" w:type="dxa"/>
            <w:shd w:val="clear" w:color="auto" w:fill="FDE9D9" w:themeFill="accent6" w:themeFillTint="33"/>
            <w:vAlign w:val="center"/>
          </w:tcPr>
          <w:p w14:paraId="5692540C" w14:textId="19128774" w:rsidR="0045024E" w:rsidRPr="0045024E" w:rsidRDefault="0045024E" w:rsidP="005B2CB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45024E">
              <w:rPr>
                <w:rFonts w:cs="Calibri"/>
                <w:b/>
                <w:bCs/>
                <w:sz w:val="24"/>
                <w:szCs w:val="24"/>
              </w:rPr>
              <w:t>Celková nabídková cena v Kč bez DPH</w:t>
            </w:r>
          </w:p>
        </w:tc>
        <w:tc>
          <w:tcPr>
            <w:tcW w:w="6662" w:type="dxa"/>
            <w:shd w:val="clear" w:color="auto" w:fill="FDE9D9" w:themeFill="accent6" w:themeFillTint="33"/>
            <w:vAlign w:val="center"/>
          </w:tcPr>
          <w:p w14:paraId="46AF4193" w14:textId="29C4DD77" w:rsidR="0045024E" w:rsidRPr="0045024E" w:rsidRDefault="0045024E" w:rsidP="005B2C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45024E">
              <w:rPr>
                <w:rFonts w:cs="Calibri"/>
                <w:b/>
                <w:bCs/>
                <w:sz w:val="24"/>
                <w:szCs w:val="24"/>
              </w:rPr>
              <w:t>…………………………………….</w:t>
            </w:r>
            <w:r w:rsidRPr="0045024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5024E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224427F0" w14:textId="77777777"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BBCE061" w14:textId="77777777" w:rsid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07F8B9F1" w14:textId="77777777" w:rsidR="001944BB" w:rsidRDefault="001944BB" w:rsidP="001944BB">
      <w:pPr>
        <w:spacing w:after="0" w:line="240" w:lineRule="auto"/>
        <w:ind w:left="426"/>
      </w:pPr>
    </w:p>
    <w:p w14:paraId="70C85E08" w14:textId="77777777" w:rsidR="001944BB" w:rsidRDefault="001944BB" w:rsidP="001944BB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51CC4327" w14:textId="77777777" w:rsidR="001944BB" w:rsidRDefault="001944BB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24391EE3" w14:textId="2DC48305" w:rsidR="005631C8" w:rsidRPr="0045024E" w:rsidRDefault="00D60295" w:rsidP="00D60295">
      <w:pPr>
        <w:spacing w:after="0" w:line="240" w:lineRule="auto"/>
        <w:rPr>
          <w:sz w:val="14"/>
        </w:rPr>
      </w:pPr>
      <w:r w:rsidRPr="0045024E">
        <w:t>V …………………………………… dne ………………………….</w:t>
      </w:r>
    </w:p>
    <w:p w14:paraId="4693F4E2" w14:textId="77777777" w:rsidR="005631C8" w:rsidRPr="0045024E" w:rsidRDefault="005631C8" w:rsidP="005631C8">
      <w:pPr>
        <w:spacing w:after="0" w:line="240" w:lineRule="auto"/>
        <w:jc w:val="both"/>
        <w:rPr>
          <w:lang w:eastAsia="ar-SA"/>
        </w:rPr>
      </w:pPr>
      <w:r w:rsidRPr="0045024E">
        <w:rPr>
          <w:lang w:eastAsia="ar-SA"/>
        </w:rPr>
        <w:t xml:space="preserve">        </w:t>
      </w:r>
    </w:p>
    <w:p w14:paraId="35265F77" w14:textId="77777777" w:rsidR="005631C8" w:rsidRPr="0045024E" w:rsidRDefault="005631C8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1C291826" w14:textId="77777777" w:rsidR="00B50DE9" w:rsidRPr="0045024E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574C1E9A" w14:textId="77777777" w:rsidR="00134C3C" w:rsidRPr="0045024E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E3EDB21" w14:textId="77777777" w:rsidR="009C56E8" w:rsidRPr="0045024E" w:rsidRDefault="009C56E8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694B04" w14:textId="1764FCE5" w:rsidR="00134C3C" w:rsidRPr="0045024E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45024E">
        <w:rPr>
          <w:rFonts w:asciiTheme="minorHAnsi" w:hAnsiTheme="minorHAnsi" w:cstheme="minorHAnsi"/>
        </w:rPr>
        <w:t xml:space="preserve">       </w:t>
      </w:r>
    </w:p>
    <w:p w14:paraId="580A66D4" w14:textId="5FC423B7" w:rsidR="00134C3C" w:rsidRPr="0045024E" w:rsidRDefault="00D60295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 w:rsidRPr="0045024E">
        <w:rPr>
          <w:rFonts w:asciiTheme="minorHAnsi" w:hAnsiTheme="minorHAnsi"/>
        </w:rPr>
        <w:t>………………………………………………………………………</w:t>
      </w:r>
    </w:p>
    <w:p w14:paraId="00B3E638" w14:textId="7E0E10F4" w:rsidR="008C598D" w:rsidRPr="0045024E" w:rsidRDefault="00134C3C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 w:cs="Tahoma"/>
        </w:rPr>
      </w:pPr>
      <w:r w:rsidRPr="0045024E">
        <w:rPr>
          <w:rFonts w:asciiTheme="minorHAnsi" w:hAnsiTheme="minorHAnsi"/>
        </w:rPr>
        <w:t>Podpis osoby oprávněné jednat za dodavatele</w:t>
      </w:r>
    </w:p>
    <w:sectPr w:rsidR="008C598D" w:rsidRPr="0045024E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CF82" w14:textId="77777777" w:rsidR="00A2537A" w:rsidRDefault="00A2537A">
      <w:r>
        <w:separator/>
      </w:r>
    </w:p>
  </w:endnote>
  <w:endnote w:type="continuationSeparator" w:id="0">
    <w:p w14:paraId="4BC2EC2D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7347324"/>
      <w:docPartObj>
        <w:docPartGallery w:val="Page Numbers (Bottom of Page)"/>
        <w:docPartUnique/>
      </w:docPartObj>
    </w:sdtPr>
    <w:sdtEndPr/>
    <w:sdtContent>
      <w:p w14:paraId="74C7987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8E">
          <w:rPr>
            <w:noProof/>
          </w:rPr>
          <w:t>- 2 -</w:t>
        </w:r>
        <w:r>
          <w:fldChar w:fldCharType="end"/>
        </w:r>
      </w:p>
    </w:sdtContent>
  </w:sdt>
  <w:p w14:paraId="2830D563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39DBB" w14:textId="77777777" w:rsidR="00A2537A" w:rsidRDefault="00A2537A">
      <w:r>
        <w:separator/>
      </w:r>
    </w:p>
  </w:footnote>
  <w:footnote w:type="continuationSeparator" w:id="0">
    <w:p w14:paraId="27272811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E4E18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036A4925" wp14:editId="24711A2E">
          <wp:simplePos x="0" y="0"/>
          <wp:positionH relativeFrom="margin">
            <wp:posOffset>4153626</wp:posOffset>
          </wp:positionH>
          <wp:positionV relativeFrom="paragraph">
            <wp:posOffset>-23404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0FB6C078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027596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0665EBF7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816264896">
    <w:abstractNumId w:val="33"/>
  </w:num>
  <w:num w:numId="2" w16cid:durableId="678048399">
    <w:abstractNumId w:val="84"/>
  </w:num>
  <w:num w:numId="3" w16cid:durableId="394357922">
    <w:abstractNumId w:val="117"/>
  </w:num>
  <w:num w:numId="4" w16cid:durableId="1640762853">
    <w:abstractNumId w:val="12"/>
  </w:num>
  <w:num w:numId="5" w16cid:durableId="560486182">
    <w:abstractNumId w:val="30"/>
  </w:num>
  <w:num w:numId="6" w16cid:durableId="1576279165">
    <w:abstractNumId w:val="23"/>
  </w:num>
  <w:num w:numId="7" w16cid:durableId="1436242277">
    <w:abstractNumId w:val="109"/>
  </w:num>
  <w:num w:numId="8" w16cid:durableId="2132553001">
    <w:abstractNumId w:val="122"/>
  </w:num>
  <w:num w:numId="9" w16cid:durableId="1490319947">
    <w:abstractNumId w:val="38"/>
  </w:num>
  <w:num w:numId="10" w16cid:durableId="514152761">
    <w:abstractNumId w:val="93"/>
  </w:num>
  <w:num w:numId="11" w16cid:durableId="321156693">
    <w:abstractNumId w:val="112"/>
  </w:num>
  <w:num w:numId="12" w16cid:durableId="518131151">
    <w:abstractNumId w:val="52"/>
  </w:num>
  <w:num w:numId="13" w16cid:durableId="544759983">
    <w:abstractNumId w:val="133"/>
  </w:num>
  <w:num w:numId="14" w16cid:durableId="15423786">
    <w:abstractNumId w:val="21"/>
  </w:num>
  <w:num w:numId="15" w16cid:durableId="319037757">
    <w:abstractNumId w:val="103"/>
  </w:num>
  <w:num w:numId="16" w16cid:durableId="83693596">
    <w:abstractNumId w:val="110"/>
  </w:num>
  <w:num w:numId="17" w16cid:durableId="2139450120">
    <w:abstractNumId w:val="54"/>
  </w:num>
  <w:num w:numId="18" w16cid:durableId="632253085">
    <w:abstractNumId w:val="89"/>
  </w:num>
  <w:num w:numId="19" w16cid:durableId="917373554">
    <w:abstractNumId w:val="113"/>
  </w:num>
  <w:num w:numId="20" w16cid:durableId="1909076333">
    <w:abstractNumId w:val="34"/>
  </w:num>
  <w:num w:numId="21" w16cid:durableId="865560083">
    <w:abstractNumId w:val="45"/>
  </w:num>
  <w:num w:numId="22" w16cid:durableId="1153716744">
    <w:abstractNumId w:val="111"/>
  </w:num>
  <w:num w:numId="23" w16cid:durableId="1652052662">
    <w:abstractNumId w:val="47"/>
  </w:num>
  <w:num w:numId="24" w16cid:durableId="1337079895">
    <w:abstractNumId w:val="64"/>
  </w:num>
  <w:num w:numId="25" w16cid:durableId="1420059531">
    <w:abstractNumId w:val="107"/>
  </w:num>
  <w:num w:numId="26" w16cid:durableId="2010282069">
    <w:abstractNumId w:val="31"/>
  </w:num>
  <w:num w:numId="27" w16cid:durableId="2115129136">
    <w:abstractNumId w:val="25"/>
  </w:num>
  <w:num w:numId="28" w16cid:durableId="7489547">
    <w:abstractNumId w:val="20"/>
  </w:num>
  <w:num w:numId="29" w16cid:durableId="1583416123">
    <w:abstractNumId w:val="86"/>
  </w:num>
  <w:num w:numId="30" w16cid:durableId="264922365">
    <w:abstractNumId w:val="126"/>
  </w:num>
  <w:num w:numId="31" w16cid:durableId="1093864440">
    <w:abstractNumId w:val="90"/>
  </w:num>
  <w:num w:numId="32" w16cid:durableId="1289311014">
    <w:abstractNumId w:val="22"/>
  </w:num>
  <w:num w:numId="33" w16cid:durableId="1843353756">
    <w:abstractNumId w:val="68"/>
  </w:num>
  <w:num w:numId="34" w16cid:durableId="891619191">
    <w:abstractNumId w:val="78"/>
  </w:num>
  <w:num w:numId="35" w16cid:durableId="29569759">
    <w:abstractNumId w:val="75"/>
  </w:num>
  <w:num w:numId="36" w16cid:durableId="1733774357">
    <w:abstractNumId w:val="79"/>
  </w:num>
  <w:num w:numId="37" w16cid:durableId="47718719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7692567">
    <w:abstractNumId w:val="62"/>
  </w:num>
  <w:num w:numId="39" w16cid:durableId="294874581">
    <w:abstractNumId w:val="128"/>
  </w:num>
  <w:num w:numId="40" w16cid:durableId="1763454540">
    <w:abstractNumId w:val="36"/>
  </w:num>
  <w:num w:numId="41" w16cid:durableId="344553048">
    <w:abstractNumId w:val="42"/>
  </w:num>
  <w:num w:numId="42" w16cid:durableId="363558652">
    <w:abstractNumId w:val="118"/>
  </w:num>
  <w:num w:numId="43" w16cid:durableId="387654240">
    <w:abstractNumId w:val="67"/>
  </w:num>
  <w:num w:numId="44" w16cid:durableId="1019622002">
    <w:abstractNumId w:val="11"/>
  </w:num>
  <w:num w:numId="45" w16cid:durableId="1811437068">
    <w:abstractNumId w:val="69"/>
  </w:num>
  <w:num w:numId="46" w16cid:durableId="1757434102">
    <w:abstractNumId w:val="116"/>
  </w:num>
  <w:num w:numId="47" w16cid:durableId="1494371107">
    <w:abstractNumId w:val="35"/>
  </w:num>
  <w:num w:numId="48" w16cid:durableId="1965311731">
    <w:abstractNumId w:val="61"/>
  </w:num>
  <w:num w:numId="49" w16cid:durableId="952320008">
    <w:abstractNumId w:val="39"/>
  </w:num>
  <w:num w:numId="50" w16cid:durableId="1271400154">
    <w:abstractNumId w:val="14"/>
  </w:num>
  <w:num w:numId="51" w16cid:durableId="30913628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2045467">
    <w:abstractNumId w:val="88"/>
  </w:num>
  <w:num w:numId="53" w16cid:durableId="631325447">
    <w:abstractNumId w:val="123"/>
  </w:num>
  <w:num w:numId="54" w16cid:durableId="635306229">
    <w:abstractNumId w:val="119"/>
  </w:num>
  <w:num w:numId="55" w16cid:durableId="50348405">
    <w:abstractNumId w:val="127"/>
  </w:num>
  <w:num w:numId="56" w16cid:durableId="1973897808">
    <w:abstractNumId w:val="72"/>
  </w:num>
  <w:num w:numId="57" w16cid:durableId="88620805">
    <w:abstractNumId w:val="91"/>
  </w:num>
  <w:num w:numId="58" w16cid:durableId="1532573290">
    <w:abstractNumId w:val="77"/>
  </w:num>
  <w:num w:numId="59" w16cid:durableId="2063555170">
    <w:abstractNumId w:val="37"/>
  </w:num>
  <w:num w:numId="60" w16cid:durableId="346298681">
    <w:abstractNumId w:val="85"/>
  </w:num>
  <w:num w:numId="61" w16cid:durableId="1433085557">
    <w:abstractNumId w:val="102"/>
  </w:num>
  <w:num w:numId="62" w16cid:durableId="1547329712">
    <w:abstractNumId w:val="8"/>
  </w:num>
  <w:num w:numId="63" w16cid:durableId="336199848">
    <w:abstractNumId w:val="83"/>
  </w:num>
  <w:num w:numId="64" w16cid:durableId="560093287">
    <w:abstractNumId w:val="81"/>
  </w:num>
  <w:num w:numId="65" w16cid:durableId="1598126983">
    <w:abstractNumId w:val="92"/>
  </w:num>
  <w:num w:numId="66" w16cid:durableId="1894194095">
    <w:abstractNumId w:val="130"/>
  </w:num>
  <w:num w:numId="67" w16cid:durableId="2024700727">
    <w:abstractNumId w:val="66"/>
  </w:num>
  <w:num w:numId="68" w16cid:durableId="462235708">
    <w:abstractNumId w:val="135"/>
  </w:num>
  <w:num w:numId="69" w16cid:durableId="574363586">
    <w:abstractNumId w:val="60"/>
  </w:num>
  <w:num w:numId="70" w16cid:durableId="1520239376">
    <w:abstractNumId w:val="120"/>
  </w:num>
  <w:num w:numId="71" w16cid:durableId="298271416">
    <w:abstractNumId w:val="96"/>
  </w:num>
  <w:num w:numId="72" w16cid:durableId="531379344">
    <w:abstractNumId w:val="51"/>
  </w:num>
  <w:num w:numId="73" w16cid:durableId="247545031">
    <w:abstractNumId w:val="124"/>
  </w:num>
  <w:num w:numId="74" w16cid:durableId="781799397">
    <w:abstractNumId w:val="114"/>
  </w:num>
  <w:num w:numId="75" w16cid:durableId="536428196">
    <w:abstractNumId w:val="87"/>
  </w:num>
  <w:num w:numId="76" w16cid:durableId="900365173">
    <w:abstractNumId w:val="5"/>
  </w:num>
  <w:num w:numId="77" w16cid:durableId="93522926">
    <w:abstractNumId w:val="41"/>
  </w:num>
  <w:num w:numId="78" w16cid:durableId="775751192">
    <w:abstractNumId w:val="46"/>
  </w:num>
  <w:num w:numId="79" w16cid:durableId="1272477053">
    <w:abstractNumId w:val="56"/>
  </w:num>
  <w:num w:numId="80" w16cid:durableId="1540508718">
    <w:abstractNumId w:val="7"/>
  </w:num>
  <w:num w:numId="81" w16cid:durableId="1809125635">
    <w:abstractNumId w:val="131"/>
  </w:num>
  <w:num w:numId="82" w16cid:durableId="1218780508">
    <w:abstractNumId w:val="53"/>
  </w:num>
  <w:num w:numId="83" w16cid:durableId="49773255">
    <w:abstractNumId w:val="32"/>
  </w:num>
  <w:num w:numId="84" w16cid:durableId="1449549887">
    <w:abstractNumId w:val="125"/>
  </w:num>
  <w:num w:numId="85" w16cid:durableId="676423151">
    <w:abstractNumId w:val="97"/>
  </w:num>
  <w:num w:numId="86" w16cid:durableId="1799761564">
    <w:abstractNumId w:val="26"/>
  </w:num>
  <w:num w:numId="87" w16cid:durableId="1947231173">
    <w:abstractNumId w:val="99"/>
  </w:num>
  <w:num w:numId="88" w16cid:durableId="1603295953">
    <w:abstractNumId w:val="80"/>
  </w:num>
  <w:num w:numId="89" w16cid:durableId="1295524676">
    <w:abstractNumId w:val="16"/>
  </w:num>
  <w:num w:numId="90" w16cid:durableId="1410231258">
    <w:abstractNumId w:val="18"/>
  </w:num>
  <w:num w:numId="91" w16cid:durableId="1748646135">
    <w:abstractNumId w:val="65"/>
  </w:num>
  <w:num w:numId="92" w16cid:durableId="571739860">
    <w:abstractNumId w:val="71"/>
  </w:num>
  <w:num w:numId="93" w16cid:durableId="388383841">
    <w:abstractNumId w:val="132"/>
  </w:num>
  <w:num w:numId="94" w16cid:durableId="1031690743">
    <w:abstractNumId w:val="70"/>
  </w:num>
  <w:num w:numId="95" w16cid:durableId="2060930043">
    <w:abstractNumId w:val="108"/>
  </w:num>
  <w:num w:numId="96" w16cid:durableId="1995989551">
    <w:abstractNumId w:val="29"/>
  </w:num>
  <w:num w:numId="97" w16cid:durableId="1205093044">
    <w:abstractNumId w:val="73"/>
  </w:num>
  <w:num w:numId="98" w16cid:durableId="1453792170">
    <w:abstractNumId w:val="9"/>
  </w:num>
  <w:num w:numId="99" w16cid:durableId="1146824851">
    <w:abstractNumId w:val="98"/>
  </w:num>
  <w:num w:numId="100" w16cid:durableId="245267195">
    <w:abstractNumId w:val="74"/>
  </w:num>
  <w:num w:numId="101" w16cid:durableId="2122334823">
    <w:abstractNumId w:val="48"/>
  </w:num>
  <w:num w:numId="102" w16cid:durableId="1987198267">
    <w:abstractNumId w:val="105"/>
  </w:num>
  <w:num w:numId="103" w16cid:durableId="967273059">
    <w:abstractNumId w:val="24"/>
  </w:num>
  <w:num w:numId="104" w16cid:durableId="1523208407">
    <w:abstractNumId w:val="6"/>
  </w:num>
  <w:num w:numId="105" w16cid:durableId="1523132936">
    <w:abstractNumId w:val="121"/>
  </w:num>
  <w:num w:numId="106" w16cid:durableId="496045263">
    <w:abstractNumId w:val="19"/>
  </w:num>
  <w:num w:numId="107" w16cid:durableId="1596481017">
    <w:abstractNumId w:val="55"/>
  </w:num>
  <w:num w:numId="108" w16cid:durableId="1282151927">
    <w:abstractNumId w:val="104"/>
  </w:num>
  <w:num w:numId="109" w16cid:durableId="1601375557">
    <w:abstractNumId w:val="0"/>
  </w:num>
  <w:num w:numId="110" w16cid:durableId="448471698">
    <w:abstractNumId w:val="40"/>
  </w:num>
  <w:num w:numId="111" w16cid:durableId="1231186026">
    <w:abstractNumId w:val="134"/>
  </w:num>
  <w:num w:numId="112" w16cid:durableId="1583752819">
    <w:abstractNumId w:val="17"/>
  </w:num>
  <w:num w:numId="113" w16cid:durableId="48654284">
    <w:abstractNumId w:val="95"/>
  </w:num>
  <w:num w:numId="114" w16cid:durableId="899705666">
    <w:abstractNumId w:val="101"/>
  </w:num>
  <w:num w:numId="115" w16cid:durableId="180438785">
    <w:abstractNumId w:val="115"/>
  </w:num>
  <w:num w:numId="116" w16cid:durableId="784037866">
    <w:abstractNumId w:val="82"/>
  </w:num>
  <w:num w:numId="117" w16cid:durableId="529416866">
    <w:abstractNumId w:val="129"/>
  </w:num>
  <w:num w:numId="118" w16cid:durableId="2053730745">
    <w:abstractNumId w:val="76"/>
  </w:num>
  <w:num w:numId="119" w16cid:durableId="1924027837">
    <w:abstractNumId w:val="57"/>
  </w:num>
  <w:num w:numId="120" w16cid:durableId="785928046">
    <w:abstractNumId w:val="15"/>
  </w:num>
  <w:num w:numId="121" w16cid:durableId="1608728585">
    <w:abstractNumId w:val="59"/>
  </w:num>
  <w:num w:numId="122" w16cid:durableId="521212083">
    <w:abstractNumId w:val="13"/>
  </w:num>
  <w:num w:numId="123" w16cid:durableId="1501853124">
    <w:abstractNumId w:val="44"/>
  </w:num>
  <w:num w:numId="124" w16cid:durableId="133833791">
    <w:abstractNumId w:val="10"/>
  </w:num>
  <w:num w:numId="125" w16cid:durableId="882523216">
    <w:abstractNumId w:val="63"/>
  </w:num>
  <w:num w:numId="126" w16cid:durableId="500506610">
    <w:abstractNumId w:val="106"/>
  </w:num>
  <w:num w:numId="127" w16cid:durableId="878589114">
    <w:abstractNumId w:val="94"/>
  </w:num>
  <w:num w:numId="128" w16cid:durableId="981352050">
    <w:abstractNumId w:val="43"/>
  </w:num>
  <w:num w:numId="129" w16cid:durableId="1202936807">
    <w:abstractNumId w:val="27"/>
  </w:num>
  <w:num w:numId="130" w16cid:durableId="43412396">
    <w:abstractNumId w:val="50"/>
  </w:num>
  <w:num w:numId="131" w16cid:durableId="223493380">
    <w:abstractNumId w:val="58"/>
  </w:num>
  <w:num w:numId="132" w16cid:durableId="1078556227">
    <w:abstractNumId w:val="28"/>
  </w:num>
  <w:num w:numId="133" w16cid:durableId="996834934">
    <w:abstractNumId w:val="49"/>
  </w:num>
  <w:num w:numId="134" w16cid:durableId="1153597011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085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3C5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1B35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07E24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3B36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44BB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06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A96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61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19B7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628E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1F51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52B"/>
    <w:rsid w:val="00356EC2"/>
    <w:rsid w:val="00357393"/>
    <w:rsid w:val="00360813"/>
    <w:rsid w:val="003608F0"/>
    <w:rsid w:val="00360F32"/>
    <w:rsid w:val="00361258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391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24E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1C8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4FF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5E2A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5BE2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4AB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609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072F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6E8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33F8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1C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9A1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478B1"/>
    <w:rsid w:val="00B501D4"/>
    <w:rsid w:val="00B50A80"/>
    <w:rsid w:val="00B50DE9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67B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5E00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C04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295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425E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3515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74D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579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3473"/>
    <o:shapelayout v:ext="edit">
      <o:idmap v:ext="edit" data="1"/>
    </o:shapelayout>
  </w:shapeDefaults>
  <w:decimalSymbol w:val=","/>
  <w:listSeparator w:val=";"/>
  <w14:docId w14:val="108FF7DE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Styl3">
    <w:name w:val="Styl3"/>
    <w:link w:val="Styl3Char"/>
    <w:qFormat/>
    <w:rsid w:val="001944BB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Styl3Char">
    <w:name w:val="Styl3 Char"/>
    <w:basedOn w:val="Standardnpsmoodstavce"/>
    <w:link w:val="Styl3"/>
    <w:rsid w:val="001944BB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42C9-484E-4F41-A446-9DEC8632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119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977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126</cp:revision>
  <cp:lastPrinted>2016-01-11T13:57:00Z</cp:lastPrinted>
  <dcterms:created xsi:type="dcterms:W3CDTF">2015-09-21T07:06:00Z</dcterms:created>
  <dcterms:modified xsi:type="dcterms:W3CDTF">2025-02-28T01:27:00Z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